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29B70" w14:textId="77777777" w:rsidR="00BA7BB7" w:rsidRDefault="00BA7BB7">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SERVICES</w:t>
      </w:r>
      <w:r>
        <w:rPr>
          <w:rFonts w:ascii="Times" w:eastAsia="Times" w:hAnsi="Times" w:cs="Times"/>
          <w:b/>
          <w:bCs/>
          <w:color w:val="000000"/>
          <w:lang w:val="en-US" w:eastAsia="en-US" w:bidi="ar-SA"/>
        </w:rPr>
        <w:t xml:space="preserve"> AGREEMENT</w:t>
      </w:r>
    </w:p>
    <w:p w14:paraId="480213B2" w14:textId="77777777" w:rsidR="00BA7BB7" w:rsidRDefault="00BA7BB7"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SERVICES</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March 1, 2020</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12BA5ED2" w14:textId="77777777" w:rsidR="00BA7BB7" w:rsidRDefault="00BA7BB7">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Blue Yonder Airlines</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1000 Airport Way</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t xml:space="preserve">(the "Client") </w:t>
      </w:r>
    </w:p>
    <w:p w14:paraId="12D458E3" w14:textId="77777777" w:rsidR="00BA7BB7" w:rsidRDefault="00BA7BB7">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7762B196" w14:textId="77777777" w:rsidR="00BA7BB7" w:rsidRDefault="00BA7BB7">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Diego Siciliani</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20 Tailspin Road, Bothell WA</w:t>
      </w:r>
      <w:r>
        <w:rPr>
          <w:rFonts w:ascii="Times" w:eastAsia="Times" w:hAnsi="Times" w:cs="Times"/>
          <w:color w:val="000000"/>
          <w:lang w:val="en-US" w:eastAsia="en-US" w:bidi="ar-SA"/>
        </w:rPr>
        <w:br/>
        <w:t xml:space="preserve">(the "Contractor"). </w:t>
      </w:r>
    </w:p>
    <w:p w14:paraId="2043BF61" w14:textId="77777777" w:rsidR="00BA7BB7" w:rsidRDefault="00BA7BB7">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6211B7B0" w14:textId="77777777" w:rsidR="00BA7BB7" w:rsidRDefault="00BA7BB7">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5CC0D7C4" w14:textId="77777777" w:rsidR="00BA7BB7" w:rsidRDefault="00BA7BB7">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6D226B91" w14:textId="77777777" w:rsidR="00BA7BB7" w:rsidRDefault="00BA7BB7">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5C85930F"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0B678A2F" w14:textId="77777777" w:rsidR="00BA7BB7" w:rsidRDefault="00BA7BB7">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1E2CD77C" w14:textId="77777777" w:rsidR="00BA7BB7" w:rsidRDefault="00BA7BB7">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Design</w:t>
      </w:r>
      <w:r>
        <w:rPr>
          <w:rFonts w:ascii="Times" w:eastAsia="Times" w:hAnsi="Times" w:cs="Times"/>
          <w:color w:val="000000"/>
          <w:lang w:val="en-US" w:eastAsia="en-US" w:bidi="ar-SA"/>
        </w:rPr>
        <w:t xml:space="preserve"> services for the Client.</w:t>
      </w:r>
    </w:p>
    <w:p w14:paraId="3953828B"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53C3E7CF"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1DA0DDD2"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3F6A912A"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764FC3DC"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6D19B353"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0E016048"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65D757A3"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1149EBDF"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5BEA93D1"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500</w:t>
      </w:r>
      <w:r>
        <w:rPr>
          <w:rFonts w:ascii="Times" w:eastAsia="Times" w:hAnsi="Times" w:cs="Times"/>
          <w:color w:val="000000"/>
          <w:lang w:val="en-US" w:eastAsia="en-US" w:bidi="ar-SA"/>
        </w:rPr>
        <w:t>.</w:t>
      </w:r>
    </w:p>
    <w:p w14:paraId="51358F8B"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0ED0A070" w14:textId="77777777" w:rsidR="00BA7BB7" w:rsidRDefault="00BA7BB7">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74A7B377"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609CC0B5"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7899CFEB"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3FCA675A"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52EBC0A2" w14:textId="77777777" w:rsidR="00BA7BB7" w:rsidRDefault="00BA7BB7">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3949F7FE" w14:textId="77777777" w:rsidR="00BA7BB7" w:rsidRDefault="00BA7BB7">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65BBAFC0"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6C5248D7"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BC1561E"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33119A09"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454F1CA4"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070AA376"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3E2D9E37"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771B6E3B"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7260CDDC"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06C657A7"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021D5659"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3A863C0B"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4ABA562D" w14:textId="77777777" w:rsidR="00BA7BB7" w:rsidRPr="00E2568E"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6988E791" w14:textId="77777777" w:rsidR="00BA7BB7" w:rsidRPr="004F3E8C"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Massachusetts</w:t>
      </w:r>
      <w:r>
        <w:rPr>
          <w:rFonts w:ascii="Times" w:eastAsia="Times" w:hAnsi="Times" w:cs="Times"/>
          <w:color w:val="000000"/>
          <w:lang w:eastAsia="en-US" w:bidi="ar-SA"/>
        </w:rPr>
        <w:t>.</w:t>
      </w:r>
    </w:p>
    <w:p w14:paraId="4428A31B"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66061F31" w14:textId="77777777" w:rsidR="00BA7BB7" w:rsidRDefault="00BA7BB7">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13E79995" w14:textId="77777777" w:rsidR="00BA7BB7" w:rsidRDefault="00BA7BB7">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Blue Yonder Airlines</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1000 Airport Way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New York</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r>
    </w:p>
    <w:p w14:paraId="36FBA97E" w14:textId="77777777" w:rsidR="00BA7BB7" w:rsidRDefault="00BA7BB7">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Diego Siciliani</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20 Tailspin Road, Bothell WA</w:t>
      </w:r>
      <w:r>
        <w:rPr>
          <w:rFonts w:ascii="Times" w:eastAsia="Times" w:hAnsi="Times" w:cs="Times"/>
          <w:color w:val="000000"/>
          <w:lang w:val="en-US" w:eastAsia="en-US" w:bidi="ar-SA"/>
        </w:rPr>
        <w:br/>
      </w:r>
    </w:p>
    <w:p w14:paraId="6FA221BC" w14:textId="77777777" w:rsidR="00BA7BB7" w:rsidRDefault="00BA7BB7">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39F516C5"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0A774595"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1CB51995"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6AA3224C"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0F67AE28"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1790E144"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2C1EB20A"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30A0F649"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2A152164"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07AECF20"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584CB146"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1139C28B"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6FE9087D"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59F793E0"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09F0EAF2"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7A71EEF9"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7FE9B4F9"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43D0B1AA"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383C8E51"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062C7ED0"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7409ACAE"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3232751D"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54C3B492"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72F3397A"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77F0E17F" w14:textId="77777777" w:rsidR="00BA7BB7" w:rsidRDefault="00BA7BB7">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6F07BFCB" w14:textId="77777777" w:rsidR="00BA7BB7" w:rsidRDefault="00BA7BB7">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1755B5ED" w14:textId="77777777" w:rsidR="00BA7BB7" w:rsidRDefault="00BA7BB7">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March 1, 2020</w:t>
      </w:r>
      <w:r>
        <w:rPr>
          <w:rFonts w:ascii="Times" w:eastAsia="Times" w:hAnsi="Times" w:cs="Times"/>
          <w:color w:val="000000"/>
          <w:lang w:val="en-US" w:eastAsia="en-US" w:bidi="ar-SA"/>
        </w:rPr>
        <w:t>.  </w:t>
      </w:r>
    </w:p>
    <w:p w14:paraId="4E30FD38" w14:textId="77777777" w:rsidR="00BA7BB7" w:rsidRDefault="00BA7BB7">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BA7BB7" w14:paraId="30F95B0B"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486F290E" w14:textId="77777777" w:rsidR="00BA7BB7" w:rsidRPr="00C448D1" w:rsidRDefault="00BA7BB7"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6B86E483" w14:textId="77777777" w:rsidR="00BA7BB7" w:rsidRPr="00C448D1" w:rsidRDefault="00BA7BB7"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Blue Yonder Airlines</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BA7BB7" w14:paraId="0C851BF6"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69268CBC" w14:textId="77777777" w:rsidR="00BA7BB7" w:rsidRPr="00C448D1" w:rsidRDefault="00BA7BB7"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06F1FD0A" w14:textId="77777777" w:rsidR="00BA7BB7" w:rsidRPr="00C448D1" w:rsidRDefault="00BA7BB7"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Diego Siciliani</w:t>
            </w:r>
          </w:p>
        </w:tc>
      </w:tr>
    </w:tbl>
    <w:p w14:paraId="698E701A" w14:textId="77777777" w:rsidR="00BA331B" w:rsidRPr="00BA7BB7" w:rsidRDefault="00BA331B" w:rsidP="00BA7BB7">
      <w:bookmarkStart w:id="0" w:name="_GoBack"/>
      <w:bookmarkEnd w:id="0"/>
    </w:p>
    <w:sectPr w:rsidR="00BA331B" w:rsidRPr="00BA7BB7" w:rsidSect="00BA7BB7">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181E2C" w14:textId="77777777" w:rsidR="00BA7BB7" w:rsidRDefault="00BA7BB7">
      <w:r>
        <w:separator/>
      </w:r>
    </w:p>
  </w:endnote>
  <w:endnote w:type="continuationSeparator" w:id="0">
    <w:p w14:paraId="7F43D76C" w14:textId="77777777" w:rsidR="00BA7BB7" w:rsidRDefault="00BA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507CF"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5406F4F" w14:textId="77777777">
      <w:trPr>
        <w:cantSplit/>
      </w:trPr>
      <w:tc>
        <w:tcPr>
          <w:tcW w:w="3300" w:type="pct"/>
          <w:tcBorders>
            <w:top w:val="nil"/>
            <w:left w:val="nil"/>
            <w:bottom w:val="nil"/>
            <w:right w:val="nil"/>
          </w:tcBorders>
          <w:vAlign w:val="bottom"/>
        </w:tcPr>
        <w:p w14:paraId="196670CB"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A01E1CF"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13FAEA84"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5BB1D"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BFC6B" w14:textId="77777777" w:rsidR="00BA7BB7" w:rsidRDefault="00BA7BB7">
      <w:r>
        <w:separator/>
      </w:r>
    </w:p>
  </w:footnote>
  <w:footnote w:type="continuationSeparator" w:id="0">
    <w:p w14:paraId="0D44F505" w14:textId="77777777" w:rsidR="00BA7BB7" w:rsidRDefault="00BA7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FF594"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11840"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F0EBE"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2B33"/>
    <w:rsid w:val="00BA331B"/>
    <w:rsid w:val="00BA7BB7"/>
    <w:rsid w:val="00C11686"/>
    <w:rsid w:val="00C448D1"/>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1E65BC"/>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E85D8FCF-3077-4B1E-AAEC-6719747DB1D8}"/>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2020-02-27T17:41:00Z</dcterms:created>
  <dcterms:modified xsi:type="dcterms:W3CDTF">2020-02-27T17:41:00Z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2021-05-11T08:17:30Z</vt:filetime>
  </property>
</Properties>
</file>